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86D12" w14:textId="080F4BB1" w:rsidR="001D11C5" w:rsidRPr="00B32BA3" w:rsidRDefault="005E3918" w:rsidP="00B32BA3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63DD071B" w14:textId="77777777" w:rsidR="005E3918" w:rsidRPr="00B32BA3" w:rsidRDefault="005E3918" w:rsidP="00B32BA3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31668029" w14:textId="77777777" w:rsidR="005E3918" w:rsidRPr="00B32BA3" w:rsidRDefault="005E3918" w:rsidP="00B32BA3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444F6735" w14:textId="5F77ADFF" w:rsidR="00B65807" w:rsidRPr="00B32BA3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B32BA3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B32BA3">
        <w:rPr>
          <w:rFonts w:ascii="Times New Roman" w:hAnsi="Times New Roman"/>
          <w:sz w:val="24"/>
        </w:rPr>
        <w:t xml:space="preserve">ałącznik </w:t>
      </w:r>
      <w:r w:rsidR="00374A69" w:rsidRPr="00B32BA3">
        <w:rPr>
          <w:rFonts w:ascii="Times New Roman" w:hAnsi="Times New Roman"/>
          <w:sz w:val="24"/>
        </w:rPr>
        <w:t xml:space="preserve">nr </w:t>
      </w:r>
      <w:r w:rsidR="00923791" w:rsidRPr="00B32BA3">
        <w:rPr>
          <w:rFonts w:ascii="Times New Roman" w:hAnsi="Times New Roman"/>
          <w:sz w:val="24"/>
        </w:rPr>
        <w:t>2</w:t>
      </w:r>
      <w:r w:rsidR="00B65807" w:rsidRPr="00B32BA3">
        <w:rPr>
          <w:rFonts w:ascii="Times New Roman" w:hAnsi="Times New Roman"/>
          <w:sz w:val="24"/>
        </w:rPr>
        <w:t xml:space="preserve"> do S</w:t>
      </w:r>
      <w:r w:rsidR="005551A5" w:rsidRPr="00B32BA3">
        <w:rPr>
          <w:rFonts w:ascii="Times New Roman" w:hAnsi="Times New Roman"/>
          <w:sz w:val="24"/>
        </w:rPr>
        <w:t>W</w:t>
      </w:r>
      <w:r w:rsidR="00B65807" w:rsidRPr="00B32BA3">
        <w:rPr>
          <w:rFonts w:ascii="Times New Roman" w:hAnsi="Times New Roman"/>
          <w:sz w:val="24"/>
        </w:rPr>
        <w:t>Z</w:t>
      </w:r>
    </w:p>
    <w:p w14:paraId="35372C94" w14:textId="77777777" w:rsidR="00B65807" w:rsidRPr="00B32BA3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20B5F8D1" w14:textId="77777777" w:rsidR="00B65807" w:rsidRPr="00B32BA3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0017359C" w14:textId="77777777" w:rsidR="00B65807" w:rsidRPr="00B32BA3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15704052" w14:textId="77777777" w:rsidR="00B65807" w:rsidRPr="00B32BA3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  <w:t>(pełna nazwa i adres Wykonawcy)*</w:t>
      </w:r>
    </w:p>
    <w:p w14:paraId="0E60486F" w14:textId="77777777" w:rsidR="00B65807" w:rsidRPr="00B32BA3" w:rsidRDefault="00B65807" w:rsidP="00B32BA3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B32BA3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B32BA3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1EC785C3" w14:textId="77777777" w:rsidR="00B65807" w:rsidRPr="00B32BA3" w:rsidRDefault="00B65807" w:rsidP="00B32BA3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REGON</w:t>
      </w:r>
      <w:r w:rsidR="005E3918" w:rsidRPr="00B32BA3">
        <w:rPr>
          <w:rFonts w:ascii="Times New Roman" w:hAnsi="Times New Roman"/>
          <w:color w:val="000000" w:themeColor="text1"/>
          <w:sz w:val="24"/>
        </w:rPr>
        <w:t>: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5E3918" w:rsidRPr="00B32BA3">
        <w:rPr>
          <w:rFonts w:ascii="Times New Roman" w:hAnsi="Times New Roman"/>
          <w:color w:val="000000" w:themeColor="text1"/>
          <w:sz w:val="24"/>
        </w:rPr>
        <w:t>,</w:t>
      </w:r>
      <w:r w:rsidRPr="00B32BA3">
        <w:rPr>
          <w:rFonts w:ascii="Times New Roman" w:hAnsi="Times New Roman"/>
          <w:color w:val="000000" w:themeColor="text1"/>
          <w:sz w:val="24"/>
        </w:rPr>
        <w:t>NIP</w:t>
      </w:r>
      <w:r w:rsidR="005E3918" w:rsidRPr="00B32BA3">
        <w:rPr>
          <w:rFonts w:ascii="Times New Roman" w:hAnsi="Times New Roman"/>
          <w:color w:val="000000" w:themeColor="text1"/>
          <w:sz w:val="24"/>
        </w:rPr>
        <w:t>: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67635D67" w14:textId="77777777" w:rsidR="005E3918" w:rsidRPr="00B32BA3" w:rsidRDefault="00B65807" w:rsidP="00B32BA3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tel.</w:t>
      </w:r>
      <w:r w:rsidRPr="00B32BA3">
        <w:rPr>
          <w:rFonts w:ascii="Times New Roman" w:hAnsi="Times New Roman"/>
          <w:color w:val="000000" w:themeColor="text1"/>
          <w:sz w:val="24"/>
        </w:rPr>
        <w:tab/>
        <w:t>fax.</w:t>
      </w:r>
      <w:r w:rsidR="005E3918" w:rsidRPr="00B32BA3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5E3918" w:rsidRPr="00B32BA3">
        <w:rPr>
          <w:rFonts w:ascii="Times New Roman" w:hAnsi="Times New Roman"/>
          <w:color w:val="000000" w:themeColor="text1"/>
          <w:sz w:val="24"/>
        </w:rPr>
        <w:t>,</w:t>
      </w:r>
    </w:p>
    <w:p w14:paraId="6A031EB1" w14:textId="77777777" w:rsidR="00B65807" w:rsidRPr="00B32BA3" w:rsidRDefault="00B65807" w:rsidP="00B32BA3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adres </w:t>
      </w:r>
      <w:r w:rsidR="005E3918" w:rsidRPr="00B32BA3">
        <w:rPr>
          <w:rFonts w:ascii="Times New Roman" w:hAnsi="Times New Roman"/>
          <w:color w:val="000000" w:themeColor="text1"/>
          <w:sz w:val="24"/>
        </w:rPr>
        <w:t xml:space="preserve">poczty elektronicznej </w:t>
      </w:r>
      <w:r w:rsidRPr="00B32BA3">
        <w:rPr>
          <w:rFonts w:ascii="Times New Roman" w:hAnsi="Times New Roman"/>
          <w:color w:val="000000" w:themeColor="text1"/>
          <w:sz w:val="24"/>
        </w:rPr>
        <w:t>e-mail</w:t>
      </w:r>
      <w:r w:rsidR="005E3918" w:rsidRPr="00B32BA3">
        <w:rPr>
          <w:rFonts w:ascii="Times New Roman" w:hAnsi="Times New Roman"/>
          <w:color w:val="000000" w:themeColor="text1"/>
          <w:sz w:val="24"/>
        </w:rPr>
        <w:t>: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5E3918" w:rsidRPr="00B32BA3">
        <w:rPr>
          <w:rFonts w:ascii="Times New Roman" w:hAnsi="Times New Roman"/>
          <w:color w:val="000000" w:themeColor="text1"/>
          <w:sz w:val="24"/>
        </w:rPr>
        <w:t>.,</w:t>
      </w:r>
    </w:p>
    <w:p w14:paraId="419F468B" w14:textId="77777777" w:rsidR="00F00D2B" w:rsidRPr="00B32BA3" w:rsidRDefault="00F00D2B" w:rsidP="00B32BA3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1662288D" w14:textId="77777777" w:rsidR="001D11C5" w:rsidRDefault="00B65807" w:rsidP="001A4EBD">
      <w:pPr>
        <w:rPr>
          <w:rFonts w:ascii="Times New Roman" w:hAnsi="Times New Roman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B32BA3">
        <w:rPr>
          <w:rFonts w:ascii="Times New Roman" w:hAnsi="Times New Roman"/>
          <w:color w:val="000000" w:themeColor="text1"/>
          <w:sz w:val="24"/>
        </w:rPr>
        <w:t>,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B32BA3">
        <w:rPr>
          <w:rFonts w:ascii="Times New Roman" w:hAnsi="Times New Roman"/>
          <w:sz w:val="24"/>
        </w:rPr>
        <w:t xml:space="preserve"> </w:t>
      </w:r>
      <w:r w:rsidR="001A4EBD" w:rsidRPr="00B32BA3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B32BA3">
        <w:rPr>
          <w:rFonts w:ascii="Times New Roman" w:hAnsi="Times New Roman"/>
          <w:sz w:val="24"/>
        </w:rPr>
        <w:t xml:space="preserve"> ustawy </w:t>
      </w:r>
      <w:r w:rsidR="005E3918">
        <w:rPr>
          <w:rFonts w:ascii="Times New Roman" w:hAnsi="Times New Roman"/>
          <w:sz w:val="24"/>
        </w:rPr>
        <w:t xml:space="preserve">                   </w:t>
      </w:r>
      <w:r w:rsidR="001A4EBD" w:rsidRPr="00B32BA3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2FD3ACD1" w14:textId="77777777" w:rsidR="00665C9F" w:rsidRDefault="00665C9F" w:rsidP="00B32BA3">
      <w:pPr>
        <w:spacing w:line="276" w:lineRule="auto"/>
        <w:jc w:val="left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40B4BA74" w14:textId="77777777" w:rsidR="00C716DD" w:rsidRDefault="00C716DD" w:rsidP="00C716DD">
      <w:pPr>
        <w:jc w:val="center"/>
        <w:rPr>
          <w:rFonts w:ascii="Times New Roman" w:hAnsi="Times New Roman"/>
          <w:b/>
          <w:bCs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</w:rPr>
        <w:t>Utrzymanie czystości i porządku na terenie miasta Dukla w 2026 roku,</w:t>
      </w:r>
    </w:p>
    <w:p w14:paraId="7061CDFA" w14:textId="77777777" w:rsidR="00C716DD" w:rsidRDefault="00C716DD" w:rsidP="00C716DD">
      <w:pPr>
        <w:jc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</w:rPr>
        <w:t>w okresie od dnia 1 stycznia 2026 roku do dnia 31 grudnia 2026 roku</w:t>
      </w:r>
    </w:p>
    <w:p w14:paraId="79DFB9D6" w14:textId="77777777" w:rsidR="00913FA8" w:rsidRDefault="00913FA8" w:rsidP="00B32BA3">
      <w:pPr>
        <w:spacing w:line="276" w:lineRule="auto"/>
        <w:jc w:val="left"/>
        <w:rPr>
          <w:rFonts w:ascii="Times New Roman" w:hAnsi="Times New Roman"/>
          <w:b/>
          <w:bCs/>
          <w:i/>
          <w:iCs/>
          <w:color w:val="000000" w:themeColor="text1"/>
          <w:sz w:val="24"/>
        </w:rPr>
      </w:pPr>
    </w:p>
    <w:p w14:paraId="2CCC1E26" w14:textId="2A41FFC6" w:rsidR="00665C9F" w:rsidRDefault="00913FA8" w:rsidP="00B32BA3">
      <w:pPr>
        <w:spacing w:line="276" w:lineRule="auto"/>
        <w:jc w:val="left"/>
        <w:rPr>
          <w:rFonts w:ascii="Times New Roman" w:hAnsi="Times New Roman"/>
          <w:b/>
          <w:bCs/>
          <w:color w:val="000000" w:themeColor="text1"/>
          <w:sz w:val="24"/>
        </w:rPr>
      </w:pPr>
      <w:r w:rsidRPr="00913FA8">
        <w:rPr>
          <w:rFonts w:ascii="Times New Roman" w:hAnsi="Times New Roman"/>
          <w:b/>
          <w:bCs/>
          <w:i/>
          <w:iCs/>
          <w:color w:val="000000" w:themeColor="text1"/>
          <w:sz w:val="24"/>
        </w:rPr>
        <w:t xml:space="preserve">Kryterium nr </w:t>
      </w:r>
      <w:r>
        <w:rPr>
          <w:rFonts w:ascii="Times New Roman" w:hAnsi="Times New Roman"/>
          <w:b/>
          <w:bCs/>
          <w:i/>
          <w:iCs/>
          <w:color w:val="000000" w:themeColor="text1"/>
          <w:sz w:val="24"/>
        </w:rPr>
        <w:t>1</w:t>
      </w:r>
    </w:p>
    <w:p w14:paraId="4EBA6BD5" w14:textId="6F891517" w:rsidR="00FC001D" w:rsidRPr="00FC001D" w:rsidRDefault="00913FA8" w:rsidP="00B32BA3">
      <w:pPr>
        <w:spacing w:line="276" w:lineRule="auto"/>
        <w:jc w:val="left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Cs/>
          <w:color w:val="000000" w:themeColor="text1"/>
          <w:sz w:val="24"/>
        </w:rPr>
        <w:t>O</w:t>
      </w:r>
      <w:r w:rsidR="00FC001D" w:rsidRPr="00FC001D">
        <w:rPr>
          <w:rFonts w:ascii="Times New Roman" w:hAnsi="Times New Roman"/>
          <w:bCs/>
          <w:color w:val="000000" w:themeColor="text1"/>
          <w:sz w:val="24"/>
        </w:rPr>
        <w:t xml:space="preserve">ferujemy </w:t>
      </w:r>
      <w:r w:rsidR="00FC001D" w:rsidRPr="00FC001D">
        <w:rPr>
          <w:rFonts w:ascii="Times New Roman" w:hAnsi="Times New Roman"/>
          <w:color w:val="000000" w:themeColor="text1"/>
          <w:sz w:val="24"/>
        </w:rPr>
        <w:t>realizację zamówienia zgodnie z wymogami określonymi</w:t>
      </w:r>
      <w:r w:rsidR="00FC001D" w:rsidRPr="00FC001D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FC001D" w:rsidRPr="00FC001D">
        <w:rPr>
          <w:rFonts w:ascii="Times New Roman" w:hAnsi="Times New Roman"/>
          <w:color w:val="000000" w:themeColor="text1"/>
          <w:sz w:val="24"/>
        </w:rPr>
        <w:t xml:space="preserve">w Opisie przedmiotu zamówienia </w:t>
      </w:r>
      <w:r w:rsidR="00FC001D" w:rsidRPr="00FC001D">
        <w:rPr>
          <w:rFonts w:ascii="Times New Roman" w:hAnsi="Times New Roman"/>
          <w:bCs/>
          <w:color w:val="000000" w:themeColor="text1"/>
          <w:sz w:val="24"/>
        </w:rPr>
        <w:t xml:space="preserve">za </w:t>
      </w:r>
      <w:r w:rsidR="00FC001D" w:rsidRPr="00FC001D">
        <w:rPr>
          <w:rFonts w:ascii="Times New Roman" w:hAnsi="Times New Roman"/>
          <w:bCs/>
          <w:color w:val="000000" w:themeColor="text1"/>
          <w:sz w:val="24"/>
          <w:u w:val="single"/>
        </w:rPr>
        <w:t>cenę ryczałtową brutto</w:t>
      </w:r>
      <w:r w:rsidR="00FC001D" w:rsidRPr="00FC001D">
        <w:rPr>
          <w:rFonts w:ascii="Times New Roman" w:hAnsi="Times New Roman"/>
          <w:bCs/>
          <w:color w:val="000000" w:themeColor="text1"/>
          <w:sz w:val="24"/>
        </w:rPr>
        <w:t>:</w:t>
      </w:r>
    </w:p>
    <w:p w14:paraId="60C7B693" w14:textId="77777777" w:rsidR="00FC001D" w:rsidRPr="00FC001D" w:rsidRDefault="00FC001D" w:rsidP="00B32BA3">
      <w:pPr>
        <w:spacing w:line="276" w:lineRule="auto"/>
        <w:jc w:val="left"/>
        <w:rPr>
          <w:rFonts w:ascii="Times New Roman" w:hAnsi="Times New Roman"/>
          <w:bCs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>-  wynagrodzenie brutto w wysokości   -   .................. zł  (słownie .......................................... złotych 00/100)</w:t>
      </w:r>
    </w:p>
    <w:p w14:paraId="68B40A54" w14:textId="77777777" w:rsidR="00FC001D" w:rsidRPr="00FC001D" w:rsidRDefault="00FC001D" w:rsidP="00B32BA3">
      <w:pPr>
        <w:spacing w:line="276" w:lineRule="auto"/>
        <w:jc w:val="left"/>
        <w:rPr>
          <w:rFonts w:ascii="Times New Roman" w:hAnsi="Times New Roman"/>
          <w:bCs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>-  podatek VAT   tj. kwota -  ...................... zł</w:t>
      </w:r>
    </w:p>
    <w:p w14:paraId="5DFD2C0E" w14:textId="77777777" w:rsidR="00FC001D" w:rsidRPr="00FC001D" w:rsidRDefault="00FC001D" w:rsidP="00B32BA3">
      <w:pPr>
        <w:spacing w:line="276" w:lineRule="auto"/>
        <w:jc w:val="left"/>
        <w:rPr>
          <w:rFonts w:ascii="Times New Roman" w:hAnsi="Times New Roman"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 xml:space="preserve">-  wynagrodzenie netto w wysokości   -   .................. zł  (słownie ...................................... złotych 00/100); </w:t>
      </w:r>
    </w:p>
    <w:p w14:paraId="548FF25F" w14:textId="22D56494" w:rsidR="00FC001D" w:rsidRPr="00FC001D" w:rsidRDefault="00FC001D" w:rsidP="00B32BA3">
      <w:pPr>
        <w:spacing w:line="276" w:lineRule="auto"/>
        <w:jc w:val="left"/>
        <w:rPr>
          <w:rFonts w:ascii="Times New Roman" w:hAnsi="Times New Roman"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 xml:space="preserve">w tym ryczałt miesięczny </w:t>
      </w:r>
      <w:r w:rsidRPr="00FC001D">
        <w:rPr>
          <w:rFonts w:ascii="Times New Roman" w:hAnsi="Times New Roman"/>
          <w:b/>
          <w:bCs/>
          <w:color w:val="000000" w:themeColor="text1"/>
          <w:sz w:val="24"/>
        </w:rPr>
        <w:t xml:space="preserve">za rok </w:t>
      </w:r>
      <w:r w:rsidR="00A672D9">
        <w:rPr>
          <w:rFonts w:ascii="Times New Roman" w:hAnsi="Times New Roman"/>
          <w:b/>
          <w:bCs/>
          <w:color w:val="000000" w:themeColor="text1"/>
          <w:sz w:val="24"/>
        </w:rPr>
        <w:t>2026</w:t>
      </w:r>
      <w:r w:rsidRPr="00FC001D">
        <w:rPr>
          <w:rFonts w:ascii="Times New Roman" w:hAnsi="Times New Roman"/>
          <w:bCs/>
          <w:color w:val="000000" w:themeColor="text1"/>
          <w:sz w:val="24"/>
        </w:rPr>
        <w:t>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04"/>
        <w:gridCol w:w="2868"/>
        <w:gridCol w:w="1782"/>
        <w:gridCol w:w="1783"/>
        <w:gridCol w:w="1783"/>
      </w:tblGrid>
      <w:tr w:rsidR="00FC001D" w:rsidRPr="00FC001D" w14:paraId="7ADD747E" w14:textId="77777777" w:rsidTr="00ED30CE">
        <w:tc>
          <w:tcPr>
            <w:tcW w:w="704" w:type="dxa"/>
          </w:tcPr>
          <w:p w14:paraId="315205D2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Lp.</w:t>
            </w:r>
          </w:p>
        </w:tc>
        <w:tc>
          <w:tcPr>
            <w:tcW w:w="2868" w:type="dxa"/>
          </w:tcPr>
          <w:p w14:paraId="32B624ED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Miesiąc</w:t>
            </w:r>
          </w:p>
        </w:tc>
        <w:tc>
          <w:tcPr>
            <w:tcW w:w="1782" w:type="dxa"/>
          </w:tcPr>
          <w:p w14:paraId="10B3778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Wartość netto </w:t>
            </w:r>
          </w:p>
        </w:tc>
        <w:tc>
          <w:tcPr>
            <w:tcW w:w="1783" w:type="dxa"/>
          </w:tcPr>
          <w:p w14:paraId="4FFE6C29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Podatek VAT</w:t>
            </w:r>
          </w:p>
        </w:tc>
        <w:tc>
          <w:tcPr>
            <w:tcW w:w="1783" w:type="dxa"/>
          </w:tcPr>
          <w:p w14:paraId="6E88381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Wartość brutto </w:t>
            </w:r>
          </w:p>
        </w:tc>
      </w:tr>
      <w:tr w:rsidR="00FC001D" w:rsidRPr="00FC001D" w14:paraId="7B1F78CB" w14:textId="77777777" w:rsidTr="00ED30CE">
        <w:tc>
          <w:tcPr>
            <w:tcW w:w="704" w:type="dxa"/>
          </w:tcPr>
          <w:p w14:paraId="1CCAFC63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1.</w:t>
            </w:r>
          </w:p>
        </w:tc>
        <w:tc>
          <w:tcPr>
            <w:tcW w:w="2868" w:type="dxa"/>
          </w:tcPr>
          <w:p w14:paraId="32412A1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styczeń</w:t>
            </w:r>
          </w:p>
        </w:tc>
        <w:tc>
          <w:tcPr>
            <w:tcW w:w="1782" w:type="dxa"/>
          </w:tcPr>
          <w:p w14:paraId="08F9BE08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6FFBF96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309C66C6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7B7A46E3" w14:textId="77777777" w:rsidTr="00ED30CE">
        <w:tc>
          <w:tcPr>
            <w:tcW w:w="704" w:type="dxa"/>
          </w:tcPr>
          <w:p w14:paraId="0169ECCD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2.</w:t>
            </w:r>
          </w:p>
        </w:tc>
        <w:tc>
          <w:tcPr>
            <w:tcW w:w="2868" w:type="dxa"/>
          </w:tcPr>
          <w:p w14:paraId="57AE1B0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luty</w:t>
            </w:r>
          </w:p>
        </w:tc>
        <w:tc>
          <w:tcPr>
            <w:tcW w:w="1782" w:type="dxa"/>
          </w:tcPr>
          <w:p w14:paraId="4D50FD32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370E37F0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3784C4A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4FEBB7E2" w14:textId="77777777" w:rsidTr="00ED30CE">
        <w:tc>
          <w:tcPr>
            <w:tcW w:w="704" w:type="dxa"/>
          </w:tcPr>
          <w:p w14:paraId="1CFE6016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3.</w:t>
            </w:r>
          </w:p>
        </w:tc>
        <w:tc>
          <w:tcPr>
            <w:tcW w:w="2868" w:type="dxa"/>
          </w:tcPr>
          <w:p w14:paraId="65B8FBF0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marzec</w:t>
            </w:r>
          </w:p>
        </w:tc>
        <w:tc>
          <w:tcPr>
            <w:tcW w:w="1782" w:type="dxa"/>
          </w:tcPr>
          <w:p w14:paraId="04A61F20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7404C88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768E65F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01743C4D" w14:textId="77777777" w:rsidTr="00ED30CE">
        <w:tc>
          <w:tcPr>
            <w:tcW w:w="704" w:type="dxa"/>
          </w:tcPr>
          <w:p w14:paraId="20FA479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4.</w:t>
            </w:r>
          </w:p>
        </w:tc>
        <w:tc>
          <w:tcPr>
            <w:tcW w:w="2868" w:type="dxa"/>
          </w:tcPr>
          <w:p w14:paraId="3C9A758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kwiecień</w:t>
            </w:r>
          </w:p>
        </w:tc>
        <w:tc>
          <w:tcPr>
            <w:tcW w:w="1782" w:type="dxa"/>
          </w:tcPr>
          <w:p w14:paraId="0C9BA2E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49C5FA45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4B1F0E4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3B4E7DA5" w14:textId="77777777" w:rsidTr="00ED30CE">
        <w:tc>
          <w:tcPr>
            <w:tcW w:w="704" w:type="dxa"/>
          </w:tcPr>
          <w:p w14:paraId="6339FC69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lastRenderedPageBreak/>
              <w:t>5.</w:t>
            </w:r>
          </w:p>
        </w:tc>
        <w:tc>
          <w:tcPr>
            <w:tcW w:w="2868" w:type="dxa"/>
          </w:tcPr>
          <w:p w14:paraId="429528F4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maj</w:t>
            </w:r>
          </w:p>
        </w:tc>
        <w:tc>
          <w:tcPr>
            <w:tcW w:w="1782" w:type="dxa"/>
          </w:tcPr>
          <w:p w14:paraId="6F50F1A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0F538BC8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132631B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03C4A682" w14:textId="77777777" w:rsidTr="00ED30CE">
        <w:tc>
          <w:tcPr>
            <w:tcW w:w="704" w:type="dxa"/>
          </w:tcPr>
          <w:p w14:paraId="4D36EAF2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6.</w:t>
            </w:r>
          </w:p>
        </w:tc>
        <w:tc>
          <w:tcPr>
            <w:tcW w:w="2868" w:type="dxa"/>
          </w:tcPr>
          <w:p w14:paraId="4EE0351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czerwiec</w:t>
            </w:r>
          </w:p>
        </w:tc>
        <w:tc>
          <w:tcPr>
            <w:tcW w:w="1782" w:type="dxa"/>
          </w:tcPr>
          <w:p w14:paraId="0A623BE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75A1DB3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5D64EC28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658B5AE6" w14:textId="77777777" w:rsidTr="00ED30CE">
        <w:tc>
          <w:tcPr>
            <w:tcW w:w="704" w:type="dxa"/>
          </w:tcPr>
          <w:p w14:paraId="2A3472E3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7.</w:t>
            </w:r>
          </w:p>
        </w:tc>
        <w:tc>
          <w:tcPr>
            <w:tcW w:w="2868" w:type="dxa"/>
          </w:tcPr>
          <w:p w14:paraId="39284801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lipiec</w:t>
            </w:r>
          </w:p>
        </w:tc>
        <w:tc>
          <w:tcPr>
            <w:tcW w:w="1782" w:type="dxa"/>
          </w:tcPr>
          <w:p w14:paraId="595F2A86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32EF408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1F8C5451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1E5078AD" w14:textId="77777777" w:rsidTr="00ED30CE">
        <w:tc>
          <w:tcPr>
            <w:tcW w:w="704" w:type="dxa"/>
          </w:tcPr>
          <w:p w14:paraId="2E2B219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8.</w:t>
            </w:r>
          </w:p>
        </w:tc>
        <w:tc>
          <w:tcPr>
            <w:tcW w:w="2868" w:type="dxa"/>
          </w:tcPr>
          <w:p w14:paraId="47B4773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sierpień</w:t>
            </w:r>
          </w:p>
        </w:tc>
        <w:tc>
          <w:tcPr>
            <w:tcW w:w="1782" w:type="dxa"/>
          </w:tcPr>
          <w:p w14:paraId="714F7A1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110C764A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2622C0F0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3118599F" w14:textId="77777777" w:rsidTr="00ED30CE">
        <w:tc>
          <w:tcPr>
            <w:tcW w:w="704" w:type="dxa"/>
          </w:tcPr>
          <w:p w14:paraId="10325540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9.</w:t>
            </w:r>
          </w:p>
        </w:tc>
        <w:tc>
          <w:tcPr>
            <w:tcW w:w="2868" w:type="dxa"/>
          </w:tcPr>
          <w:p w14:paraId="75FD27E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wrzesień</w:t>
            </w:r>
          </w:p>
        </w:tc>
        <w:tc>
          <w:tcPr>
            <w:tcW w:w="1782" w:type="dxa"/>
          </w:tcPr>
          <w:p w14:paraId="0BF0B6D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2CA31B91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08654BC4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478DF29C" w14:textId="77777777" w:rsidTr="00ED30CE">
        <w:tc>
          <w:tcPr>
            <w:tcW w:w="704" w:type="dxa"/>
          </w:tcPr>
          <w:p w14:paraId="0E33042D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10.</w:t>
            </w:r>
          </w:p>
        </w:tc>
        <w:tc>
          <w:tcPr>
            <w:tcW w:w="2868" w:type="dxa"/>
          </w:tcPr>
          <w:p w14:paraId="5633FCE6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październik</w:t>
            </w:r>
          </w:p>
        </w:tc>
        <w:tc>
          <w:tcPr>
            <w:tcW w:w="1782" w:type="dxa"/>
          </w:tcPr>
          <w:p w14:paraId="2379F97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19652CD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59770F2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6F25CD24" w14:textId="77777777" w:rsidTr="00ED30CE">
        <w:tc>
          <w:tcPr>
            <w:tcW w:w="704" w:type="dxa"/>
          </w:tcPr>
          <w:p w14:paraId="2BA12C88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11.</w:t>
            </w:r>
          </w:p>
        </w:tc>
        <w:tc>
          <w:tcPr>
            <w:tcW w:w="2868" w:type="dxa"/>
          </w:tcPr>
          <w:p w14:paraId="6136196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listopad</w:t>
            </w:r>
          </w:p>
        </w:tc>
        <w:tc>
          <w:tcPr>
            <w:tcW w:w="1782" w:type="dxa"/>
          </w:tcPr>
          <w:p w14:paraId="737A310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31B7CFD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73ADD734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79644A35" w14:textId="77777777" w:rsidTr="00ED30CE">
        <w:tc>
          <w:tcPr>
            <w:tcW w:w="704" w:type="dxa"/>
          </w:tcPr>
          <w:p w14:paraId="183BC39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12.</w:t>
            </w:r>
          </w:p>
        </w:tc>
        <w:tc>
          <w:tcPr>
            <w:tcW w:w="2868" w:type="dxa"/>
          </w:tcPr>
          <w:p w14:paraId="47CBEFF1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grudzień</w:t>
            </w:r>
          </w:p>
        </w:tc>
        <w:tc>
          <w:tcPr>
            <w:tcW w:w="1782" w:type="dxa"/>
          </w:tcPr>
          <w:p w14:paraId="75C0DA32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027FB4B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78449064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619B134A" w14:textId="77777777" w:rsidTr="00ED30CE">
        <w:tc>
          <w:tcPr>
            <w:tcW w:w="704" w:type="dxa"/>
          </w:tcPr>
          <w:p w14:paraId="177FCA2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2868" w:type="dxa"/>
          </w:tcPr>
          <w:p w14:paraId="1C7B914A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Razem</w:t>
            </w:r>
          </w:p>
        </w:tc>
        <w:tc>
          <w:tcPr>
            <w:tcW w:w="1782" w:type="dxa"/>
          </w:tcPr>
          <w:p w14:paraId="4B818A2A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439E55A2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2C4802A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</w:tbl>
    <w:p w14:paraId="59DA78D3" w14:textId="77777777" w:rsidR="00913FA8" w:rsidRDefault="00913FA8" w:rsidP="00913FA8">
      <w:pPr>
        <w:jc w:val="left"/>
        <w:rPr>
          <w:rFonts w:ascii="Times New Roman" w:hAnsi="Times New Roman"/>
          <w:color w:val="000000" w:themeColor="text1"/>
          <w:sz w:val="24"/>
        </w:rPr>
      </w:pPr>
    </w:p>
    <w:p w14:paraId="4528FA55" w14:textId="5DB1A345" w:rsidR="00FC001D" w:rsidRPr="00FC001D" w:rsidRDefault="00FC001D" w:rsidP="00FC001D">
      <w:pPr>
        <w:jc w:val="left"/>
        <w:rPr>
          <w:rFonts w:ascii="Times New Roman" w:hAnsi="Times New Roman"/>
          <w:color w:val="000000" w:themeColor="text1"/>
          <w:sz w:val="24"/>
        </w:rPr>
      </w:pPr>
      <w:r w:rsidRPr="00913FA8">
        <w:rPr>
          <w:rFonts w:ascii="Times New Roman" w:hAnsi="Times New Roman"/>
          <w:b/>
          <w:bCs/>
          <w:i/>
          <w:iCs/>
          <w:color w:val="000000" w:themeColor="text1"/>
          <w:sz w:val="24"/>
        </w:rPr>
        <w:t>Kryterium nr 2</w:t>
      </w:r>
      <w:r w:rsidRPr="00FC001D">
        <w:rPr>
          <w:rFonts w:ascii="Times New Roman" w:hAnsi="Times New Roman"/>
          <w:color w:val="000000" w:themeColor="text1"/>
          <w:sz w:val="24"/>
        </w:rPr>
        <w:t xml:space="preserve"> – </w:t>
      </w:r>
      <w:r w:rsidR="00913FA8" w:rsidRPr="00FC001D">
        <w:rPr>
          <w:rFonts w:ascii="Times New Roman" w:hAnsi="Times New Roman"/>
          <w:b/>
          <w:bCs/>
          <w:color w:val="000000" w:themeColor="text1"/>
          <w:sz w:val="24"/>
        </w:rPr>
        <w:t xml:space="preserve">Oferujemy czas reakcji na </w:t>
      </w:r>
      <w:r w:rsidR="00913FA8">
        <w:rPr>
          <w:rFonts w:ascii="Times New Roman" w:hAnsi="Times New Roman"/>
          <w:b/>
          <w:bCs/>
          <w:color w:val="000000" w:themeColor="text1"/>
          <w:sz w:val="24"/>
        </w:rPr>
        <w:t>natychmiastowe (awaryjne) utrzymanie czystości i porządku na terenie miasta Dukli</w:t>
      </w:r>
      <w:r w:rsidRPr="00FC001D">
        <w:rPr>
          <w:rFonts w:ascii="Times New Roman" w:hAnsi="Times New Roman"/>
          <w:color w:val="000000" w:themeColor="text1"/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FC001D" w:rsidRPr="00FC001D" w14:paraId="132FFF18" w14:textId="77777777" w:rsidTr="00B32BA3">
        <w:tc>
          <w:tcPr>
            <w:tcW w:w="6091" w:type="dxa"/>
          </w:tcPr>
          <w:p w14:paraId="50186785" w14:textId="5CEA4A99" w:rsidR="00FC001D" w:rsidRPr="00D90BDE" w:rsidRDefault="00D90BDE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B32BA3">
              <w:rPr>
                <w:rFonts w:ascii="Times New Roman" w:hAnsi="Times New Roman"/>
                <w:bCs/>
                <w:color w:val="000000" w:themeColor="text1"/>
                <w:sz w:val="24"/>
              </w:rPr>
              <w:t>Deklarowany czas</w:t>
            </w:r>
            <w:r w:rsidRPr="00D90BDE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</w:t>
            </w:r>
            <w:r w:rsidRPr="00B32BA3">
              <w:rPr>
                <w:rFonts w:ascii="Times New Roman" w:hAnsi="Times New Roman"/>
                <w:bCs/>
                <w:color w:val="000000" w:themeColor="text1"/>
                <w:sz w:val="24"/>
              </w:rPr>
              <w:t>reakcji na natychmiastowe (awaryjne) utrzymanie czystości i porządku na terenie miasta Dukli</w:t>
            </w:r>
          </w:p>
        </w:tc>
        <w:tc>
          <w:tcPr>
            <w:tcW w:w="2971" w:type="dxa"/>
          </w:tcPr>
          <w:p w14:paraId="53482E95" w14:textId="592EA13E" w:rsidR="00FC001D" w:rsidRPr="00FC001D" w:rsidRDefault="00913FA8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913FA8">
              <w:rPr>
                <w:rFonts w:ascii="Times New Roman" w:hAnsi="Times New Roman"/>
                <w:color w:val="000000" w:themeColor="text1"/>
                <w:sz w:val="24"/>
              </w:rPr>
              <w:t>Należy postawić „X” przy wybranej pozycji</w:t>
            </w:r>
          </w:p>
        </w:tc>
      </w:tr>
      <w:tr w:rsidR="00A672D9" w:rsidRPr="00FC001D" w14:paraId="4F87D8D8" w14:textId="77777777" w:rsidTr="00B32BA3">
        <w:tc>
          <w:tcPr>
            <w:tcW w:w="6091" w:type="dxa"/>
          </w:tcPr>
          <w:p w14:paraId="335A03F3" w14:textId="0DA7C058" w:rsidR="00A672D9" w:rsidRPr="00FC001D" w:rsidRDefault="00A672D9" w:rsidP="00A672D9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eastAsia="MS Mincho" w:hAnsi="Times New Roman"/>
                <w:color w:val="000000" w:themeColor="text1"/>
                <w:sz w:val="24"/>
              </w:rPr>
              <w:t xml:space="preserve">do 120 min. od wezwania </w:t>
            </w:r>
          </w:p>
        </w:tc>
        <w:tc>
          <w:tcPr>
            <w:tcW w:w="2971" w:type="dxa"/>
          </w:tcPr>
          <w:p w14:paraId="1F565F04" w14:textId="6571F5FB" w:rsidR="00A672D9" w:rsidRPr="00FC001D" w:rsidRDefault="00A672D9" w:rsidP="00A672D9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A672D9" w:rsidRPr="00FC001D" w14:paraId="0FE98362" w14:textId="77777777" w:rsidTr="00B32BA3">
        <w:tc>
          <w:tcPr>
            <w:tcW w:w="6091" w:type="dxa"/>
          </w:tcPr>
          <w:p w14:paraId="2996BFBF" w14:textId="1CA75E59" w:rsidR="00A672D9" w:rsidRPr="00FC001D" w:rsidRDefault="00A672D9" w:rsidP="00A672D9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eastAsia="MS Mincho" w:hAnsi="Times New Roman"/>
                <w:color w:val="000000" w:themeColor="text1"/>
                <w:sz w:val="24"/>
              </w:rPr>
              <w:t>od 121 do 240 min. od wezwania</w:t>
            </w:r>
          </w:p>
        </w:tc>
        <w:tc>
          <w:tcPr>
            <w:tcW w:w="2971" w:type="dxa"/>
          </w:tcPr>
          <w:p w14:paraId="1746BDBC" w14:textId="4DFFB28F" w:rsidR="00A672D9" w:rsidRPr="00FC001D" w:rsidRDefault="00A672D9" w:rsidP="00A672D9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A672D9" w:rsidRPr="00FC001D" w14:paraId="2E5308DF" w14:textId="77777777" w:rsidTr="00B32BA3">
        <w:tc>
          <w:tcPr>
            <w:tcW w:w="6091" w:type="dxa"/>
          </w:tcPr>
          <w:p w14:paraId="0C61EEEB" w14:textId="03F0DC6D" w:rsidR="00A672D9" w:rsidRPr="00FC001D" w:rsidRDefault="00A672D9" w:rsidP="00A672D9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eastAsia="MS Mincho" w:hAnsi="Times New Roman"/>
                <w:color w:val="000000" w:themeColor="text1"/>
                <w:sz w:val="24"/>
              </w:rPr>
              <w:t>od 241 do 360 min. od wezwania</w:t>
            </w:r>
          </w:p>
        </w:tc>
        <w:tc>
          <w:tcPr>
            <w:tcW w:w="2971" w:type="dxa"/>
          </w:tcPr>
          <w:p w14:paraId="24175636" w14:textId="6CECA841" w:rsidR="00A672D9" w:rsidRPr="00FC001D" w:rsidRDefault="00A672D9" w:rsidP="00A672D9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14:paraId="42880FC7" w14:textId="13AB4E0C" w:rsidR="00FC001D" w:rsidRPr="00FC001D" w:rsidRDefault="00FC001D" w:rsidP="00FC001D">
      <w:pPr>
        <w:jc w:val="left"/>
        <w:rPr>
          <w:rFonts w:ascii="Times New Roman" w:hAnsi="Times New Roman"/>
          <w:color w:val="000000" w:themeColor="text1"/>
          <w:sz w:val="24"/>
        </w:rPr>
      </w:pPr>
      <w:r w:rsidRPr="00FC001D">
        <w:rPr>
          <w:rFonts w:ascii="Times New Roman" w:hAnsi="Times New Roman"/>
          <w:color w:val="000000" w:themeColor="text1"/>
          <w:sz w:val="24"/>
        </w:rPr>
        <w:sym w:font="Symbol" w:char="F02D"/>
      </w:r>
      <w:r w:rsidRPr="00FC001D">
        <w:rPr>
          <w:rFonts w:ascii="Times New Roman" w:hAnsi="Times New Roman"/>
          <w:color w:val="000000" w:themeColor="text1"/>
          <w:sz w:val="24"/>
        </w:rPr>
        <w:t xml:space="preserve"> Wykonawca deklaruje czas reakcji na awaryjne czyszczenie w wyżej wskazanych </w:t>
      </w:r>
      <w:r w:rsidR="00CE2F63">
        <w:rPr>
          <w:rFonts w:ascii="Times New Roman" w:hAnsi="Times New Roman"/>
          <w:color w:val="000000" w:themeColor="text1"/>
          <w:sz w:val="24"/>
        </w:rPr>
        <w:t>minutach</w:t>
      </w:r>
      <w:r w:rsidRPr="00FC001D">
        <w:rPr>
          <w:rFonts w:ascii="Times New Roman" w:hAnsi="Times New Roman"/>
          <w:color w:val="000000" w:themeColor="text1"/>
          <w:sz w:val="24"/>
        </w:rPr>
        <w:t xml:space="preserve"> w formularzu ofertowym stanowiącym załącznik nr </w:t>
      </w:r>
      <w:r w:rsidR="00CE2F63">
        <w:rPr>
          <w:rFonts w:ascii="Times New Roman" w:hAnsi="Times New Roman"/>
          <w:color w:val="000000" w:themeColor="text1"/>
          <w:sz w:val="24"/>
        </w:rPr>
        <w:t>2</w:t>
      </w:r>
      <w:r w:rsidRPr="00FC001D">
        <w:rPr>
          <w:rFonts w:ascii="Times New Roman" w:hAnsi="Times New Roman"/>
          <w:color w:val="000000" w:themeColor="text1"/>
          <w:sz w:val="24"/>
        </w:rPr>
        <w:t xml:space="preserve"> do SWZ.</w:t>
      </w:r>
      <w:r w:rsidRPr="00FC001D">
        <w:rPr>
          <w:rFonts w:ascii="Times New Roman" w:hAnsi="Times New Roman"/>
          <w:color w:val="000000" w:themeColor="text1"/>
          <w:sz w:val="24"/>
        </w:rPr>
        <w:br/>
      </w:r>
      <w:r w:rsidRPr="00FC001D">
        <w:rPr>
          <w:rFonts w:ascii="Times New Roman" w:hAnsi="Times New Roman"/>
          <w:color w:val="000000" w:themeColor="text1"/>
          <w:sz w:val="24"/>
        </w:rPr>
        <w:sym w:font="Symbol" w:char="F02D"/>
      </w:r>
      <w:r w:rsidRPr="00FC001D">
        <w:rPr>
          <w:rFonts w:ascii="Times New Roman" w:hAnsi="Times New Roman"/>
          <w:color w:val="000000" w:themeColor="text1"/>
          <w:sz w:val="24"/>
        </w:rPr>
        <w:t xml:space="preserve"> W przypadku braku jakiegokolwiek wpisu określającego czas reakcji </w:t>
      </w:r>
      <w:r w:rsidRPr="00FC001D">
        <w:rPr>
          <w:rFonts w:ascii="Times New Roman" w:hAnsi="Times New Roman"/>
          <w:color w:val="000000" w:themeColor="text1"/>
          <w:sz w:val="24"/>
        </w:rPr>
        <w:br/>
        <w:t>w formularzu ofertowym, Zamawiający przyjmie do obliczenia punktacji czas do 6 godzin od wezwania. W przypadku gdy wykonawca w formularzu zadeklaruje więcej niż jedną pozycję określającą czas reakcji Zamawiający do oceny przyjmie czas najdłuższy spośród zaznaczonych.</w:t>
      </w:r>
    </w:p>
    <w:p w14:paraId="31CA3876" w14:textId="77777777" w:rsidR="00985720" w:rsidRPr="00F12128" w:rsidRDefault="00985720" w:rsidP="00B32BA3">
      <w:pPr>
        <w:spacing w:after="10" w:line="240" w:lineRule="auto"/>
        <w:rPr>
          <w:rFonts w:ascii="Times New Roman" w:hAnsi="Times New Roman"/>
          <w:sz w:val="24"/>
        </w:rPr>
      </w:pPr>
      <w:r w:rsidRPr="00F12128">
        <w:rPr>
          <w:rFonts w:ascii="Times New Roman" w:hAnsi="Times New Roman"/>
          <w:sz w:val="24"/>
        </w:rPr>
        <w:t xml:space="preserve">Stawka roboczogodziny wynosi </w:t>
      </w:r>
      <w:r w:rsidRPr="00F12128">
        <w:rPr>
          <w:rFonts w:ascii="Times New Roman" w:hAnsi="Times New Roman"/>
          <w:b/>
          <w:sz w:val="24"/>
        </w:rPr>
        <w:t xml:space="preserve">….. zł/h. </w:t>
      </w:r>
    </w:p>
    <w:p w14:paraId="35E4DD43" w14:textId="77777777" w:rsidR="00985720" w:rsidRPr="00F12128" w:rsidRDefault="00985720" w:rsidP="00985720">
      <w:pPr>
        <w:spacing w:after="14" w:line="259" w:lineRule="auto"/>
        <w:ind w:left="2"/>
        <w:jc w:val="left"/>
        <w:rPr>
          <w:rFonts w:ascii="Times New Roman" w:hAnsi="Times New Roman"/>
          <w:sz w:val="24"/>
        </w:rPr>
      </w:pPr>
      <w:r w:rsidRPr="00F12128">
        <w:rPr>
          <w:rFonts w:ascii="Times New Roman" w:hAnsi="Times New Roman"/>
          <w:sz w:val="24"/>
        </w:rPr>
        <w:t xml:space="preserve"> </w:t>
      </w:r>
    </w:p>
    <w:p w14:paraId="06B8ED68" w14:textId="4B71CB1A" w:rsidR="00B65807" w:rsidRPr="00B32BA3" w:rsidRDefault="00EA2601" w:rsidP="00B32BA3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3. </w:t>
      </w:r>
      <w:r w:rsidR="00AA5A4E" w:rsidRPr="00B32BA3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="00AA5A4E" w:rsidRPr="00B32BA3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7F7874D6" w14:textId="77777777" w:rsidR="00B65807" w:rsidRPr="00B32BA3" w:rsidRDefault="00AA5A4E" w:rsidP="00B32BA3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B32BA3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B32BA3">
        <w:rPr>
          <w:rFonts w:ascii="Times New Roman" w:hAnsi="Times New Roman"/>
          <w:i/>
          <w:color w:val="000000" w:themeColor="text1"/>
          <w:sz w:val="24"/>
        </w:rPr>
        <w:t>)</w:t>
      </w:r>
    </w:p>
    <w:p w14:paraId="4B272F93" w14:textId="77777777" w:rsidR="00DD42D6" w:rsidRPr="00B32BA3" w:rsidRDefault="00DD42D6" w:rsidP="00B32BA3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395901BB" w14:textId="77777777" w:rsidR="0083030E" w:rsidRPr="00B32BA3" w:rsidRDefault="0083030E" w:rsidP="00B32BA3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701EBC90" w14:textId="763E7B41" w:rsidR="00F51262" w:rsidRPr="00B32BA3" w:rsidRDefault="00EA2601" w:rsidP="00B32BA3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4. </w:t>
      </w:r>
      <w:r w:rsidR="00F51262" w:rsidRPr="00B32BA3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6634D666" w14:textId="7BEF5B7A" w:rsidR="00B65807" w:rsidRPr="00B32BA3" w:rsidRDefault="003F2E68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zapoznaliśmy się i w pełni oraz bez żadnych zastrzeżeń akceptujemy treść Specyfikacji Warunków Zamówienia, zwanej w dalszej treści SWZ wraz</w:t>
      </w:r>
      <w:r w:rsidR="00CA482D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1411EB16" w14:textId="28954817" w:rsidR="00B65807" w:rsidRPr="00B32BA3" w:rsidRDefault="003F2E68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0E747147" w14:textId="4A16C64A" w:rsidR="00B65807" w:rsidRPr="00B32BA3" w:rsidRDefault="003F2E68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lastRenderedPageBreak/>
        <w:t>w pełni i bez żadnych zastrzeżeń akceptujemy warunki um</w:t>
      </w:r>
      <w:r w:rsidR="000007BF" w:rsidRPr="00B32BA3">
        <w:rPr>
          <w:rFonts w:ascii="Times New Roman" w:hAnsi="Times New Roman"/>
          <w:color w:val="000000" w:themeColor="text1"/>
          <w:sz w:val="24"/>
        </w:rPr>
        <w:t>ów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CA482D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B32BA3">
        <w:rPr>
          <w:rFonts w:ascii="Times New Roman" w:hAnsi="Times New Roman"/>
          <w:color w:val="000000" w:themeColor="text1"/>
          <w:sz w:val="24"/>
        </w:rPr>
        <w:t>ów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B32BA3">
        <w:rPr>
          <w:rFonts w:ascii="Times New Roman" w:hAnsi="Times New Roman"/>
          <w:color w:val="000000" w:themeColor="text1"/>
          <w:sz w:val="24"/>
        </w:rPr>
        <w:t>ch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warunkach,</w:t>
      </w:r>
      <w:r w:rsidR="00CA482D">
        <w:rPr>
          <w:rFonts w:ascii="Times New Roman" w:hAnsi="Times New Roman"/>
          <w:color w:val="000000" w:themeColor="text1"/>
          <w:sz w:val="24"/>
        </w:rPr>
        <w:br/>
      </w:r>
      <w:r w:rsidRPr="00B32BA3">
        <w:rPr>
          <w:rFonts w:ascii="Times New Roman" w:hAnsi="Times New Roman"/>
          <w:color w:val="000000" w:themeColor="text1"/>
          <w:sz w:val="24"/>
        </w:rPr>
        <w:t>w miejscu i</w:t>
      </w:r>
      <w:r w:rsidR="00CA482D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>terminie wskazanym przez Zamawiającego,</w:t>
      </w:r>
    </w:p>
    <w:p w14:paraId="242A72CF" w14:textId="77777777" w:rsidR="00B65807" w:rsidRPr="00B32BA3" w:rsidRDefault="003F2E68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0A0AE04A" w14:textId="77777777" w:rsidR="00B65807" w:rsidRPr="00B32BA3" w:rsidRDefault="00B65807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B32BA3">
        <w:rPr>
          <w:rFonts w:ascii="Times New Roman" w:hAnsi="Times New Roman"/>
          <w:color w:val="000000" w:themeColor="text1"/>
          <w:sz w:val="24"/>
        </w:rPr>
        <w:t>3</w:t>
      </w:r>
      <w:r w:rsidRPr="00B32BA3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B32BA3">
        <w:rPr>
          <w:rFonts w:ascii="Times New Roman" w:hAnsi="Times New Roman"/>
          <w:color w:val="000000" w:themeColor="text1"/>
          <w:sz w:val="24"/>
        </w:rPr>
        <w:t> </w:t>
      </w:r>
      <w:r w:rsidRPr="00B32BA3">
        <w:rPr>
          <w:rFonts w:ascii="Times New Roman" w:hAnsi="Times New Roman"/>
          <w:color w:val="000000" w:themeColor="text1"/>
          <w:sz w:val="24"/>
        </w:rPr>
        <w:t>wraz z</w:t>
      </w:r>
      <w:r w:rsidR="008F2341" w:rsidRPr="00B32BA3">
        <w:rPr>
          <w:rFonts w:ascii="Times New Roman" w:hAnsi="Times New Roman"/>
          <w:color w:val="000000" w:themeColor="text1"/>
          <w:sz w:val="24"/>
        </w:rPr>
        <w:t> </w:t>
      </w:r>
      <w:r w:rsidR="001A4CCF" w:rsidRPr="00B32BA3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B32BA3">
        <w:rPr>
          <w:rFonts w:ascii="Times New Roman" w:hAnsi="Times New Roman"/>
          <w:color w:val="000000" w:themeColor="text1"/>
          <w:sz w:val="24"/>
        </w:rPr>
        <w:t>,</w:t>
      </w:r>
    </w:p>
    <w:p w14:paraId="5E4B239D" w14:textId="77777777" w:rsidR="004A3B5B" w:rsidRPr="00B32BA3" w:rsidRDefault="004A3B5B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B32BA3">
        <w:rPr>
          <w:rFonts w:ascii="Times New Roman" w:hAnsi="Times New Roman"/>
          <w:color w:val="000000" w:themeColor="text1"/>
          <w:sz w:val="24"/>
        </w:rPr>
        <w:t>akceptujemy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B32BA3">
        <w:rPr>
          <w:rFonts w:ascii="Times New Roman" w:hAnsi="Times New Roman"/>
          <w:color w:val="000000" w:themeColor="text1"/>
          <w:sz w:val="24"/>
        </w:rPr>
        <w:t>,</w:t>
      </w:r>
    </w:p>
    <w:p w14:paraId="03A228BD" w14:textId="77777777" w:rsidR="00EC4757" w:rsidRPr="00B32BA3" w:rsidRDefault="00CE3337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77BCBD25" w14:textId="79F6345B" w:rsidR="00B65807" w:rsidRPr="00B32BA3" w:rsidRDefault="009C7231" w:rsidP="00B32BA3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5. </w:t>
      </w:r>
      <w:r w:rsidR="00B65807" w:rsidRPr="00B32BA3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1EB130C0" w14:textId="77777777" w:rsidR="00B65807" w:rsidRPr="00B32BA3" w:rsidRDefault="00B65807" w:rsidP="00B32BA3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B32BA3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B32BA3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0EA7F66B" w14:textId="77777777" w:rsidR="00B65807" w:rsidRPr="00B32BA3" w:rsidRDefault="00B65807" w:rsidP="00B32BA3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B32BA3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B32BA3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CA510FB" w14:textId="77777777" w:rsidR="00F76D3C" w:rsidRPr="00B32BA3" w:rsidRDefault="00E53CC4" w:rsidP="00B32BA3">
      <w:pPr>
        <w:pStyle w:val="Akapitzlist"/>
        <w:numPr>
          <w:ilvl w:val="0"/>
          <w:numId w:val="27"/>
        </w:numPr>
        <w:tabs>
          <w:tab w:val="left" w:pos="6804"/>
          <w:tab w:val="left" w:pos="8789"/>
        </w:tabs>
        <w:spacing w:after="0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 w:rsidRPr="00B32BA3">
        <w:rPr>
          <w:rFonts w:ascii="Times New Roman" w:hAnsi="Times New Roman"/>
          <w:color w:val="000000" w:themeColor="text1"/>
          <w:sz w:val="24"/>
        </w:rPr>
        <w:t>:</w:t>
      </w:r>
    </w:p>
    <w:p w14:paraId="43894A2B" w14:textId="45667147" w:rsidR="00F76D3C" w:rsidRPr="00C673C1" w:rsidRDefault="00F76D3C" w:rsidP="00AA011B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4EF3D6C" w14:textId="0614780E" w:rsidR="00F76D3C" w:rsidRPr="00C673C1" w:rsidRDefault="00F76D3C" w:rsidP="00B32BA3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B32BA3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69141DFE" w14:textId="5A4E5A98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43CF773C" w14:textId="44500772" w:rsidR="00E53CC4" w:rsidRPr="00B32BA3" w:rsidRDefault="00E53CC4" w:rsidP="00B32BA3">
      <w:pPr>
        <w:tabs>
          <w:tab w:val="num" w:pos="426"/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B32BA3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2D755E52" w14:textId="40875B80" w:rsidR="00B65807" w:rsidRPr="00B32BA3" w:rsidRDefault="00B65807" w:rsidP="00B32BA3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 w:line="240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F34A6A">
        <w:rPr>
          <w:rFonts w:ascii="Times New Roman" w:hAnsi="Times New Roman"/>
          <w:color w:val="000000" w:themeColor="text1"/>
          <w:sz w:val="24"/>
        </w:rPr>
        <w:t>.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0AB039AC" w14:textId="77777777" w:rsidR="00B65807" w:rsidRPr="00B32BA3" w:rsidRDefault="00B65807" w:rsidP="00B32BA3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  <w:t xml:space="preserve">(data) 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Pr="00B32BA3">
        <w:rPr>
          <w:rFonts w:ascii="Times New Roman" w:hAnsi="Times New Roman"/>
          <w:color w:val="000000" w:themeColor="text1"/>
          <w:szCs w:val="20"/>
        </w:rPr>
        <w:t>(pieczęć i podpis osób/osoby uprawnionej do reprezentowania</w:t>
      </w:r>
      <w:r w:rsidRPr="00B32BA3">
        <w:rPr>
          <w:rFonts w:ascii="Times New Roman" w:hAnsi="Times New Roman"/>
          <w:color w:val="000000" w:themeColor="text1"/>
          <w:szCs w:val="20"/>
        </w:rPr>
        <w:br/>
      </w:r>
      <w:r w:rsidRPr="00B32BA3">
        <w:rPr>
          <w:rFonts w:ascii="Times New Roman" w:hAnsi="Times New Roman"/>
          <w:color w:val="000000" w:themeColor="text1"/>
          <w:szCs w:val="20"/>
        </w:rPr>
        <w:tab/>
      </w:r>
      <w:r w:rsidRPr="00B32BA3">
        <w:rPr>
          <w:rFonts w:ascii="Times New Roman" w:hAnsi="Times New Roman"/>
          <w:color w:val="000000" w:themeColor="text1"/>
          <w:szCs w:val="20"/>
        </w:rPr>
        <w:tab/>
        <w:t>Wykonawcy i składania oświadczeń woli w jego imieniu)</w:t>
      </w:r>
    </w:p>
    <w:p w14:paraId="25A132B5" w14:textId="77777777" w:rsidR="00CC2706" w:rsidRPr="00B32BA3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34231E93" w14:textId="77777777" w:rsidR="00B65807" w:rsidRPr="00B32BA3" w:rsidRDefault="00B65807" w:rsidP="00B32BA3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Pr="00B32BA3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B32BA3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B32BA3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B32BA3">
        <w:rPr>
          <w:rFonts w:ascii="Times New Roman" w:hAnsi="Times New Roman"/>
          <w:b/>
          <w:color w:val="000000" w:themeColor="text1"/>
          <w:sz w:val="24"/>
        </w:rPr>
        <w:t>s</w:t>
      </w:r>
      <w:r w:rsidRPr="00B32BA3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B32BA3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4258B88E" w14:textId="77777777" w:rsidR="00E57C51" w:rsidRPr="00B32BA3" w:rsidRDefault="00B65807" w:rsidP="00B32BA3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Pr="00B32BA3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60AD008B" w14:textId="77777777" w:rsidR="00CE3337" w:rsidRPr="00B32BA3" w:rsidRDefault="00DE431E" w:rsidP="00B32BA3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B32BA3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>w</w:t>
      </w:r>
      <w:r w:rsidRPr="00B32BA3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B32BA3" w:rsidSect="00B32BA3">
      <w:footerReference w:type="default" r:id="rId8"/>
      <w:headerReference w:type="first" r:id="rId9"/>
      <w:footerReference w:type="first" r:id="rId10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8D605" w14:textId="77777777" w:rsidR="00284396" w:rsidRDefault="00284396">
      <w:r>
        <w:separator/>
      </w:r>
    </w:p>
  </w:endnote>
  <w:endnote w:type="continuationSeparator" w:id="0">
    <w:p w14:paraId="244777C5" w14:textId="77777777" w:rsidR="00284396" w:rsidRDefault="00284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5EFE9476" w14:textId="77777777" w:rsidR="00765F3C" w:rsidRPr="00B32BA3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B32BA3">
          <w:rPr>
            <w:rFonts w:ascii="Times New Roman" w:eastAsiaTheme="majorEastAsia" w:hAnsi="Times New Roman"/>
            <w:szCs w:val="20"/>
          </w:rPr>
          <w:t xml:space="preserve">str. </w:t>
        </w:r>
        <w:r w:rsidRPr="00B32BA3">
          <w:rPr>
            <w:rFonts w:ascii="Times New Roman" w:eastAsiaTheme="minorEastAsia" w:hAnsi="Times New Roman"/>
            <w:szCs w:val="20"/>
          </w:rPr>
          <w:fldChar w:fldCharType="begin"/>
        </w:r>
        <w:r w:rsidRPr="00B32BA3">
          <w:rPr>
            <w:rFonts w:ascii="Times New Roman" w:hAnsi="Times New Roman"/>
            <w:szCs w:val="20"/>
          </w:rPr>
          <w:instrText>PAGE    \* MERGEFORMAT</w:instrText>
        </w:r>
        <w:r w:rsidRPr="00B32BA3">
          <w:rPr>
            <w:rFonts w:ascii="Times New Roman" w:eastAsiaTheme="minorEastAsia" w:hAnsi="Times New Roman"/>
            <w:szCs w:val="20"/>
          </w:rPr>
          <w:fldChar w:fldCharType="separate"/>
        </w:r>
        <w:r w:rsidR="00985720" w:rsidRPr="00985720">
          <w:rPr>
            <w:rFonts w:ascii="Times New Roman" w:eastAsiaTheme="majorEastAsia" w:hAnsi="Times New Roman"/>
            <w:noProof/>
            <w:szCs w:val="20"/>
          </w:rPr>
          <w:t>2</w:t>
        </w:r>
        <w:r w:rsidRPr="00B32BA3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679258C4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48A80062" w14:textId="77777777" w:rsidR="003A544C" w:rsidRPr="00B32BA3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B32BA3">
          <w:rPr>
            <w:rFonts w:ascii="Times New Roman" w:eastAsiaTheme="majorEastAsia" w:hAnsi="Times New Roman"/>
            <w:szCs w:val="20"/>
          </w:rPr>
          <w:t xml:space="preserve">str. </w:t>
        </w:r>
        <w:r w:rsidRPr="00B32BA3">
          <w:rPr>
            <w:rFonts w:ascii="Times New Roman" w:eastAsiaTheme="minorEastAsia" w:hAnsi="Times New Roman"/>
            <w:szCs w:val="20"/>
          </w:rPr>
          <w:fldChar w:fldCharType="begin"/>
        </w:r>
        <w:r w:rsidRPr="00B32BA3">
          <w:rPr>
            <w:rFonts w:ascii="Times New Roman" w:hAnsi="Times New Roman"/>
            <w:szCs w:val="20"/>
          </w:rPr>
          <w:instrText>PAGE    \* MERGEFORMAT</w:instrText>
        </w:r>
        <w:r w:rsidRPr="00B32BA3">
          <w:rPr>
            <w:rFonts w:ascii="Times New Roman" w:eastAsiaTheme="minorEastAsia" w:hAnsi="Times New Roman"/>
            <w:szCs w:val="20"/>
          </w:rPr>
          <w:fldChar w:fldCharType="separate"/>
        </w:r>
        <w:r w:rsidR="00985720" w:rsidRPr="00985720">
          <w:rPr>
            <w:rFonts w:ascii="Times New Roman" w:eastAsiaTheme="majorEastAsia" w:hAnsi="Times New Roman"/>
            <w:noProof/>
            <w:szCs w:val="20"/>
          </w:rPr>
          <w:t>1</w:t>
        </w:r>
        <w:r w:rsidRPr="00B32BA3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702393E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9194C" w14:textId="77777777" w:rsidR="00284396" w:rsidRDefault="00284396">
      <w:r>
        <w:separator/>
      </w:r>
    </w:p>
  </w:footnote>
  <w:footnote w:type="continuationSeparator" w:id="0">
    <w:p w14:paraId="7E60D237" w14:textId="77777777" w:rsidR="00284396" w:rsidRDefault="00284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7B2C" w14:textId="17E4A93C" w:rsidR="00C716DD" w:rsidRDefault="00C716DD">
    <w:pPr>
      <w:pStyle w:val="Nagwek"/>
    </w:pPr>
    <w:r w:rsidRPr="00361D66">
      <w:rPr>
        <w:rFonts w:ascii="Times New Roman" w:eastAsiaTheme="minorHAnsi" w:hAnsi="Times New Roman"/>
        <w:b/>
        <w:sz w:val="24"/>
      </w:rPr>
      <w:t>I.271.21.2025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3670C7"/>
    <w:multiLevelType w:val="hybridMultilevel"/>
    <w:tmpl w:val="EC7AAE9E"/>
    <w:lvl w:ilvl="0" w:tplc="8964306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16BF49B7"/>
    <w:multiLevelType w:val="hybridMultilevel"/>
    <w:tmpl w:val="BB86B79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72D26"/>
    <w:multiLevelType w:val="hybridMultilevel"/>
    <w:tmpl w:val="9ECEF126"/>
    <w:lvl w:ilvl="0" w:tplc="DFB83940">
      <w:start w:val="1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0484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EA64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1A04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26CF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023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F67F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5AD0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68F5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696231C"/>
    <w:multiLevelType w:val="hybridMultilevel"/>
    <w:tmpl w:val="54EAE7D4"/>
    <w:lvl w:ilvl="0" w:tplc="04150001">
      <w:start w:val="1"/>
      <w:numFmt w:val="bullet"/>
      <w:lvlText w:val=""/>
      <w:lvlJc w:val="left"/>
      <w:pPr>
        <w:ind w:left="1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3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8B32B5"/>
    <w:multiLevelType w:val="hybridMultilevel"/>
    <w:tmpl w:val="B0BA66D0"/>
    <w:lvl w:ilvl="0" w:tplc="5068FB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890"/>
        </w:tabs>
        <w:ind w:left="100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04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962E66"/>
    <w:multiLevelType w:val="hybridMultilevel"/>
    <w:tmpl w:val="123E4F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77AC1"/>
    <w:multiLevelType w:val="hybridMultilevel"/>
    <w:tmpl w:val="79900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49356723">
    <w:abstractNumId w:val="15"/>
  </w:num>
  <w:num w:numId="2" w16cid:durableId="1503857472">
    <w:abstractNumId w:val="9"/>
  </w:num>
  <w:num w:numId="3" w16cid:durableId="2076121530">
    <w:abstractNumId w:val="24"/>
  </w:num>
  <w:num w:numId="4" w16cid:durableId="680545090">
    <w:abstractNumId w:val="19"/>
  </w:num>
  <w:num w:numId="5" w16cid:durableId="1793550319">
    <w:abstractNumId w:val="26"/>
  </w:num>
  <w:num w:numId="6" w16cid:durableId="1273249990">
    <w:abstractNumId w:val="34"/>
  </w:num>
  <w:num w:numId="7" w16cid:durableId="778992461">
    <w:abstractNumId w:val="23"/>
  </w:num>
  <w:num w:numId="8" w16cid:durableId="1367752896">
    <w:abstractNumId w:val="6"/>
  </w:num>
  <w:num w:numId="9" w16cid:durableId="699746115">
    <w:abstractNumId w:val="29"/>
  </w:num>
  <w:num w:numId="10" w16cid:durableId="254481830">
    <w:abstractNumId w:val="10"/>
  </w:num>
  <w:num w:numId="11" w16cid:durableId="926301861">
    <w:abstractNumId w:val="28"/>
  </w:num>
  <w:num w:numId="12" w16cid:durableId="1532649009">
    <w:abstractNumId w:val="8"/>
  </w:num>
  <w:num w:numId="13" w16cid:durableId="625889585">
    <w:abstractNumId w:val="20"/>
  </w:num>
  <w:num w:numId="14" w16cid:durableId="71052849">
    <w:abstractNumId w:val="21"/>
  </w:num>
  <w:num w:numId="15" w16cid:durableId="1144278639">
    <w:abstractNumId w:val="17"/>
  </w:num>
  <w:num w:numId="16" w16cid:durableId="63138999">
    <w:abstractNumId w:val="18"/>
  </w:num>
  <w:num w:numId="17" w16cid:durableId="124782129">
    <w:abstractNumId w:val="7"/>
  </w:num>
  <w:num w:numId="18" w16cid:durableId="1512790859">
    <w:abstractNumId w:val="33"/>
  </w:num>
  <w:num w:numId="19" w16cid:durableId="202524031">
    <w:abstractNumId w:val="16"/>
  </w:num>
  <w:num w:numId="20" w16cid:durableId="2065520296">
    <w:abstractNumId w:val="31"/>
  </w:num>
  <w:num w:numId="21" w16cid:durableId="1636371712">
    <w:abstractNumId w:val="12"/>
  </w:num>
  <w:num w:numId="22" w16cid:durableId="1400783367">
    <w:abstractNumId w:val="5"/>
  </w:num>
  <w:num w:numId="23" w16cid:durableId="2131316629">
    <w:abstractNumId w:val="11"/>
  </w:num>
  <w:num w:numId="24" w16cid:durableId="1045525683">
    <w:abstractNumId w:val="25"/>
  </w:num>
  <w:num w:numId="25" w16cid:durableId="1987471503">
    <w:abstractNumId w:val="32"/>
  </w:num>
  <w:num w:numId="26" w16cid:durableId="2038776011">
    <w:abstractNumId w:val="30"/>
  </w:num>
  <w:num w:numId="27" w16cid:durableId="2077700575">
    <w:abstractNumId w:val="13"/>
  </w:num>
  <w:num w:numId="28" w16cid:durableId="623314786">
    <w:abstractNumId w:val="22"/>
  </w:num>
  <w:num w:numId="29" w16cid:durableId="1808157149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8B9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87C1F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018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6A6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6083"/>
    <w:rsid w:val="000F7698"/>
    <w:rsid w:val="000F7BBC"/>
    <w:rsid w:val="00100465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6F9B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19B0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41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3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22FE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5B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46B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52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4A54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5C9F"/>
    <w:rsid w:val="006661FC"/>
    <w:rsid w:val="006662F1"/>
    <w:rsid w:val="0066765F"/>
    <w:rsid w:val="0066798C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59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268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3776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4FDF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089"/>
    <w:rsid w:val="00913D95"/>
    <w:rsid w:val="00913FA8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07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720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231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1F8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6D43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2D9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1B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1E1B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533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BA3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2EA8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3FB"/>
    <w:rsid w:val="00C53B77"/>
    <w:rsid w:val="00C541BD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599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6DD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2D"/>
    <w:rsid w:val="00CA4852"/>
    <w:rsid w:val="00CA5760"/>
    <w:rsid w:val="00CA624F"/>
    <w:rsid w:val="00CA6584"/>
    <w:rsid w:val="00CA70E0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F63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BDE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203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601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4F9E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D01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4F90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A6A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196"/>
    <w:rsid w:val="00FB3E9E"/>
    <w:rsid w:val="00FB56E5"/>
    <w:rsid w:val="00FB5872"/>
    <w:rsid w:val="00FB6AF3"/>
    <w:rsid w:val="00FC001D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8465EE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customStyle="1" w:styleId="Znak1">
    <w:name w:val="Znak"/>
    <w:basedOn w:val="Normalny"/>
    <w:rsid w:val="00206F9B"/>
    <w:pPr>
      <w:spacing w:after="160" w:line="240" w:lineRule="exact"/>
      <w:jc w:val="left"/>
    </w:pPr>
    <w:rPr>
      <w:rFonts w:ascii="Tahoma" w:hAnsi="Tahoma"/>
      <w:color w:val="auto"/>
      <w:szCs w:val="20"/>
      <w:lang w:val="en-US"/>
    </w:rPr>
  </w:style>
  <w:style w:type="paragraph" w:styleId="Poprawka">
    <w:name w:val="Revision"/>
    <w:hidden/>
    <w:uiPriority w:val="99"/>
    <w:semiHidden/>
    <w:rsid w:val="000F6083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FE211-5623-4773-949A-0A34BA20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777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Daniel Nowak</cp:lastModifiedBy>
  <cp:revision>20</cp:revision>
  <cp:lastPrinted>2022-12-05T07:52:00Z</cp:lastPrinted>
  <dcterms:created xsi:type="dcterms:W3CDTF">2023-12-05T09:22:00Z</dcterms:created>
  <dcterms:modified xsi:type="dcterms:W3CDTF">2025-10-14T06:13:00Z</dcterms:modified>
</cp:coreProperties>
</file>